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13166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6261C">
        <w:rPr>
          <w:rFonts w:ascii="Garamond" w:hAnsi="Garamond"/>
          <w:sz w:val="24"/>
          <w:szCs w:val="24"/>
        </w:rPr>
        <w:t>0</w:t>
      </w:r>
      <w:r w:rsidR="0027157E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2B6ADE6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7157E" w:rsidRPr="00BB5F7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https://zakazky.zcu.cz/contract_display_5087.html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9FBD8C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7157E">
        <w:rPr>
          <w:rFonts w:ascii="Garamond" w:hAnsi="Garamond" w:cs="Arial"/>
          <w:b/>
          <w:sz w:val="22"/>
          <w:szCs w:val="22"/>
        </w:rPr>
        <w:t>14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27157E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27157E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3A7C6759" w:rsidR="002F419F" w:rsidRPr="00F54D1D" w:rsidRDefault="0027157E" w:rsidP="0027157E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21667C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27157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6" w:name="_GoBack"/>
      <w:bookmarkEnd w:id="26"/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DB50F" w14:textId="77777777" w:rsidR="001B1372" w:rsidRDefault="001B1372" w:rsidP="00795AAC">
      <w:r>
        <w:separator/>
      </w:r>
    </w:p>
  </w:endnote>
  <w:endnote w:type="continuationSeparator" w:id="0">
    <w:p w14:paraId="747E4610" w14:textId="77777777" w:rsidR="001B1372" w:rsidRDefault="001B137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452D5" w14:textId="77777777" w:rsidR="001B1372" w:rsidRDefault="001B1372" w:rsidP="00795AAC">
      <w:r>
        <w:separator/>
      </w:r>
    </w:p>
  </w:footnote>
  <w:footnote w:type="continuationSeparator" w:id="0">
    <w:p w14:paraId="284FCAB3" w14:textId="77777777" w:rsidR="001B1372" w:rsidRDefault="001B137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1372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157E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8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2JzLNHL9DbLRUiI6GAFFzVKzWP54Zzle9FK16GBwY2Q=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k2dZxcoLBg8xbkiHeL5CTs7rcmSgarNyZVPaZTX+MxQ=</DigestValue>
    </Reference>
  </SignedInfo>
  <SignatureValue>n8Cn7DSZFv6PprZmu8Bk0KPBzPTD3Qx8kqdVqMW559H8J3ammKHgUkLCNyKKKzqZaiy06MO7PPz9
UeBgxR6Hus2ZFDcEomOeMjUoeL2MZeoupFuiYuzC0YD9RyBqHVi+N5lEj795ZUFY8MR4ADH/At55
NyNHBSsXlw/JLkAW2CWAjaeuiVisBc4Kv7q1gwXUuQNvjykmkz6bMCevsFMa0XxVOswNvT5GHeYC
RoKjjEjzkKvbNA+lkl9xme88gA7seB9fTBXTNfKvW07TrQdvASHLgzn0trO+Z7328UbVYd63V2Kd
H34AxiKYvuzo1Jd2ARsy8S1PeRuDNOlmVjTv2A==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2EQ5ZXML64Jp9LOxqGGdgStiWNLCCGi/1ksRVoav+L4=</DigestValue>
      </Reference>
      <Reference URI="/word/document.xml?ContentType=application/vnd.openxmlformats-officedocument.wordprocessingml.document.main+xml">
        <DigestMethod Algorithm="http://www.w3.org/2001/04/xmlenc#sha256"/>
        <DigestValue>CSbaWRe4Mcbog8/3bwXs8RDqrB8Ng3HHCCE+S3QVTGE=</DigestValue>
      </Reference>
      <Reference URI="/word/endnotes.xml?ContentType=application/vnd.openxmlformats-officedocument.wordprocessingml.endnotes+xml">
        <DigestMethod Algorithm="http://www.w3.org/2001/04/xmlenc#sha256"/>
        <DigestValue>u852tZMI7k0KQoczmZhX+ZLZhSbcWf54M4U21e9qXlo=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44GdAOHbVxakIN1OLMc0WHrMg9wn12/r0L0imnlmqac=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T3YOGRqr+TWmAMVgJp65+CSGWP7vW+iW8ofTqJdW+a0=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2022-02-02T12:37:17Z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2022-02-02T12:37:17Z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82CB1-165F-4EA2-AD06-1B69D1E7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2152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15</cp:revision>
  <cp:lastPrinted>2018-08-08T13:48:00Z</cp:lastPrinted>
  <dcterms:created xsi:type="dcterms:W3CDTF">2021-09-20T07:30:00Z</dcterms:created>
  <dcterms:modified xsi:type="dcterms:W3CDTF">2022-02-02T12:37:00Z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